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6CA31A5F" w:rsidR="000370E7" w:rsidRPr="004B6F26" w:rsidRDefault="00B137F8" w:rsidP="004B6F26">
      <w:pPr>
        <w:ind w:left="-170"/>
        <w:rPr>
          <w:rFonts w:ascii="Verdana" w:hAnsi="Verdana" w:cstheme="minorHAnsi"/>
          <w:b/>
          <w:sz w:val="18"/>
          <w:szCs w:val="18"/>
          <w:lang w:eastAsia="pl-PL"/>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4B6F26" w:rsidRPr="004B6F26">
        <w:rPr>
          <w:rFonts w:ascii="Verdana" w:hAnsi="Verdana" w:cstheme="minorHAnsi"/>
          <w:b/>
          <w:sz w:val="18"/>
          <w:szCs w:val="18"/>
          <w:lang w:eastAsia="pl-PL"/>
        </w:rPr>
        <w:t>POST/DYS/OZ/GZ/00204/2026</w:t>
      </w:r>
      <w:r w:rsidR="004B6F26">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4B6F26" w:rsidRPr="004B6F26">
        <w:rPr>
          <w:rFonts w:ascii="Verdana" w:eastAsia="Calibri" w:hAnsi="Verdana" w:cstheme="minorHAnsi"/>
          <w:b/>
          <w:bCs/>
          <w:sz w:val="18"/>
          <w:szCs w:val="18"/>
        </w:rPr>
        <w:t xml:space="preserve">RE Jarosław Prace Rekonstrukcyjne - linie </w:t>
      </w:r>
      <w:proofErr w:type="spellStart"/>
      <w:r w:rsidR="004B6F26" w:rsidRPr="004B6F26">
        <w:rPr>
          <w:rFonts w:ascii="Verdana" w:eastAsia="Calibri" w:hAnsi="Verdana" w:cstheme="minorHAnsi"/>
          <w:b/>
          <w:bCs/>
          <w:sz w:val="18"/>
          <w:szCs w:val="18"/>
        </w:rPr>
        <w:t>nn</w:t>
      </w:r>
      <w:proofErr w:type="spellEnd"/>
      <w:r w:rsidR="004B6F26" w:rsidRPr="004B6F26">
        <w:rPr>
          <w:rFonts w:ascii="Verdana" w:eastAsia="Calibri" w:hAnsi="Verdana" w:cstheme="minorHAnsi"/>
          <w:b/>
          <w:bCs/>
          <w:sz w:val="18"/>
          <w:szCs w:val="18"/>
        </w:rPr>
        <w:t xml:space="preserve"> Hucisko Jawornickie 3, Pruchnik 9, Siedleczka 5</w:t>
      </w:r>
      <w:r w:rsidR="00F23F8A">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3E92192E" w14:textId="35558C7E" w:rsidR="00B137F8" w:rsidRDefault="00B137F8" w:rsidP="003D3A4B">
      <w:pPr>
        <w:spacing w:after="120"/>
        <w:rPr>
          <w:rFonts w:ascii="Verdana" w:hAnsi="Verdana" w:cstheme="minorHAnsi"/>
          <w:b/>
          <w:color w:val="FF0000"/>
          <w:sz w:val="18"/>
          <w:szCs w:val="18"/>
        </w:rPr>
      </w:pPr>
    </w:p>
    <w:p w14:paraId="5D9C9AC7" w14:textId="62F61A18" w:rsidR="00656DDF" w:rsidRPr="00D935C4" w:rsidRDefault="00656DDF" w:rsidP="004B6F26">
      <w:pPr>
        <w:spacing w:after="120"/>
        <w:ind w:left="-142"/>
        <w:rPr>
          <w:rFonts w:ascii="Verdana" w:hAnsi="Verdana" w:cstheme="minorHAnsi"/>
          <w:b/>
          <w:color w:val="FF0000"/>
          <w:sz w:val="18"/>
          <w:szCs w:val="18"/>
        </w:rPr>
      </w:pPr>
      <w:r w:rsidRPr="00656DDF">
        <w:rPr>
          <w:rFonts w:ascii="Verdana" w:hAnsi="Verdana" w:cstheme="minorHAnsi"/>
          <w:b/>
          <w:color w:val="FF0000"/>
          <w:sz w:val="18"/>
          <w:szCs w:val="18"/>
        </w:rPr>
        <w:t>Dotyczy Części postępowania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42D9" w14:textId="7BB1B151" w:rsidR="004B6F26" w:rsidRPr="004B6F26" w:rsidRDefault="006B15A9" w:rsidP="004B6F26">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5FF957FF" w:rsidR="008A2988" w:rsidRDefault="004B6F26" w:rsidP="004B6F26">
    <w:pPr>
      <w:pStyle w:val="Nagwek"/>
    </w:pPr>
    <w:r w:rsidRPr="004B6F26">
      <w:rPr>
        <w:rFonts w:ascii="Verdana" w:hAnsi="Verdana"/>
        <w:sz w:val="14"/>
        <w:szCs w:val="14"/>
      </w:rPr>
      <w:t>POST/DYS/OZ/GZ/00204/2026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6F26"/>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5FAE"/>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559"/>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90FBB"/>
    <w:rsid w:val="006929BB"/>
    <w:rsid w:val="006A12EA"/>
    <w:rsid w:val="006A4C38"/>
    <w:rsid w:val="006A4DB0"/>
    <w:rsid w:val="006A6AFD"/>
    <w:rsid w:val="006C5FAE"/>
    <w:rsid w:val="006E71EF"/>
    <w:rsid w:val="00705B63"/>
    <w:rsid w:val="00717589"/>
    <w:rsid w:val="00723176"/>
    <w:rsid w:val="007705A9"/>
    <w:rsid w:val="00774C40"/>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3.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customXml/itemProps4.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195</Words>
  <Characters>1171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25</cp:revision>
  <cp:lastPrinted>2021-02-26T13:14:00Z</cp:lastPrinted>
  <dcterms:created xsi:type="dcterms:W3CDTF">2025-06-13T08:46:00Z</dcterms:created>
  <dcterms:modified xsi:type="dcterms:W3CDTF">2026-01-26T11:26:00Z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